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637A4084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173EC">
        <w:rPr>
          <w:rFonts w:ascii="Tahoma" w:hAnsi="Tahoma" w:cs="Tahoma"/>
          <w:b/>
        </w:rPr>
        <w:t>Zagospodarowanie terenu centrum wsi w celu poprawy dostępności do infrastruktury społecznej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166C" w14:textId="77777777" w:rsidR="000912B8" w:rsidRDefault="000912B8" w:rsidP="00DA5839">
      <w:r>
        <w:separator/>
      </w:r>
    </w:p>
  </w:endnote>
  <w:endnote w:type="continuationSeparator" w:id="0">
    <w:p w14:paraId="726A3ED4" w14:textId="77777777" w:rsidR="000912B8" w:rsidRDefault="000912B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7E529" w14:textId="77777777" w:rsidR="000912B8" w:rsidRDefault="000912B8" w:rsidP="00DA5839">
      <w:r>
        <w:separator/>
      </w:r>
    </w:p>
  </w:footnote>
  <w:footnote w:type="continuationSeparator" w:id="0">
    <w:p w14:paraId="0730736E" w14:textId="77777777" w:rsidR="000912B8" w:rsidRDefault="000912B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46DB7AA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173E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BA5281">
      <w:rPr>
        <w:rFonts w:ascii="Tahoma" w:hAnsi="Tahoma" w:cs="Tahoma"/>
      </w:rPr>
      <w:t>3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2B8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3EC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43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2023-01-25T09:14:00Z</dcterms:modified>
</cp:coreProperties>
</file>